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6B7BDC9C" w14:textId="77777777" w:rsidR="0041019D" w:rsidRPr="00802AC7" w:rsidRDefault="0041019D" w:rsidP="0041019D">
      <w:pPr>
        <w:pStyle w:val="Akapitzlist"/>
        <w:spacing w:before="120" w:line="276" w:lineRule="auto"/>
        <w:outlineLvl w:val="0"/>
        <w:rPr>
          <w:rFonts w:ascii="Verdana" w:hAnsi="Verdana" w:cstheme="minorHAnsi"/>
          <w:sz w:val="18"/>
          <w:szCs w:val="18"/>
        </w:rPr>
      </w:pPr>
    </w:p>
    <w:p w14:paraId="25D74DC4" w14:textId="49EDFC74" w:rsidR="0041019D" w:rsidRPr="0041019D" w:rsidRDefault="0041019D" w:rsidP="0041019D">
      <w:pPr>
        <w:pStyle w:val="Akapitzlist"/>
        <w:rPr>
          <w:rFonts w:asciiTheme="minorHAnsi" w:hAnsiTheme="minorHAnsi" w:cstheme="minorHAnsi"/>
          <w:b/>
          <w:i/>
          <w:sz w:val="20"/>
        </w:rPr>
      </w:pPr>
      <w:r w:rsidRPr="0041019D">
        <w:rPr>
          <w:rFonts w:asciiTheme="minorHAnsi" w:hAnsiTheme="minorHAnsi" w:cstheme="minorHAnsi"/>
          <w:b/>
          <w:i/>
          <w:sz w:val="20"/>
        </w:rPr>
        <w:t>„</w:t>
      </w:r>
      <w:r w:rsidR="00A74FBC" w:rsidRPr="001C0B81">
        <w:rPr>
          <w:rFonts w:asciiTheme="minorHAnsi" w:hAnsiTheme="minorHAnsi" w:cstheme="minorHAnsi"/>
          <w:b/>
          <w:i/>
          <w:sz w:val="20"/>
        </w:rPr>
        <w:t>Wykonanie dokumentacji projektowej  oraz wymianę istniejącej linii napowietrznej nn wraz przyłączami nn na terenie Rejonu Energetyczn</w:t>
      </w:r>
      <w:r w:rsidR="00A74FBC">
        <w:rPr>
          <w:rFonts w:asciiTheme="minorHAnsi" w:hAnsiTheme="minorHAnsi" w:cstheme="minorHAnsi"/>
          <w:b/>
          <w:i/>
          <w:sz w:val="20"/>
        </w:rPr>
        <w:t>ego Zgierz-Pabianice - Obwód 1 kierunek Modrzewiowa, Obwód 2 kierunek Sienkiewicza, ze stacji 30647 Bedoń ul. Sienkiewicza 14</w:t>
      </w:r>
      <w:r w:rsidRPr="0041019D">
        <w:rPr>
          <w:rFonts w:asciiTheme="minorHAnsi" w:hAnsiTheme="minorHAnsi" w:cstheme="minorHAnsi"/>
          <w:b/>
          <w:i/>
          <w:sz w:val="20"/>
        </w:rPr>
        <w:t>”</w:t>
      </w:r>
    </w:p>
    <w:p w14:paraId="299040AB" w14:textId="77777777" w:rsidR="002507AB" w:rsidRDefault="002507AB" w:rsidP="0089020B">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5E813823" w14:textId="04FD0D04" w:rsidR="0092666D" w:rsidRPr="001C0B81" w:rsidRDefault="00A74FBC" w:rsidP="0092666D">
      <w:pPr>
        <w:spacing w:before="120" w:line="276" w:lineRule="auto"/>
        <w:ind w:left="708"/>
        <w:outlineLvl w:val="0"/>
        <w:rPr>
          <w:rFonts w:asciiTheme="minorHAnsi" w:hAnsiTheme="minorHAnsi" w:cstheme="minorHAnsi"/>
          <w:b/>
          <w:i/>
          <w:sz w:val="20"/>
        </w:rPr>
      </w:pPr>
      <w:r w:rsidRPr="001C0B81">
        <w:rPr>
          <w:rFonts w:asciiTheme="minorHAnsi" w:hAnsiTheme="minorHAnsi" w:cstheme="minorHAnsi"/>
          <w:b/>
          <w:i/>
          <w:sz w:val="20"/>
        </w:rPr>
        <w:t xml:space="preserve">Zadanie 1 – Wymianę istniejącej linii napowietrznej nn wraz przyłączami nn ze stacji 15/0,4kV </w:t>
      </w:r>
      <w:r>
        <w:rPr>
          <w:rFonts w:asciiTheme="minorHAnsi" w:hAnsiTheme="minorHAnsi" w:cstheme="minorHAnsi"/>
          <w:b/>
          <w:i/>
          <w:sz w:val="20"/>
        </w:rPr>
        <w:t>30647</w:t>
      </w:r>
      <w:r w:rsidRPr="001C0B81">
        <w:rPr>
          <w:rFonts w:asciiTheme="minorHAnsi" w:hAnsiTheme="minorHAnsi" w:cstheme="minorHAnsi"/>
          <w:b/>
          <w:i/>
          <w:sz w:val="20"/>
        </w:rPr>
        <w:t xml:space="preserve"> pole </w:t>
      </w:r>
      <w:r>
        <w:rPr>
          <w:rFonts w:asciiTheme="minorHAnsi" w:hAnsiTheme="minorHAnsi" w:cstheme="minorHAnsi"/>
          <w:b/>
          <w:i/>
          <w:sz w:val="20"/>
        </w:rPr>
        <w:t>1</w:t>
      </w:r>
      <w:r w:rsidRPr="001C0B81">
        <w:rPr>
          <w:rFonts w:asciiTheme="minorHAnsi" w:hAnsiTheme="minorHAnsi" w:cstheme="minorHAnsi"/>
          <w:b/>
          <w:i/>
          <w:sz w:val="20"/>
        </w:rPr>
        <w:t xml:space="preserve"> o łącznej długości L= </w:t>
      </w:r>
      <w:r>
        <w:rPr>
          <w:rFonts w:asciiTheme="minorHAnsi" w:hAnsiTheme="minorHAnsi" w:cstheme="minorHAnsi"/>
          <w:b/>
          <w:i/>
          <w:sz w:val="20"/>
        </w:rPr>
        <w:t xml:space="preserve">0,650/0,145 </w:t>
      </w:r>
      <w:r w:rsidRPr="001C0B81">
        <w:rPr>
          <w:rFonts w:asciiTheme="minorHAnsi" w:hAnsiTheme="minorHAnsi" w:cstheme="minorHAnsi"/>
          <w:b/>
          <w:i/>
          <w:sz w:val="20"/>
        </w:rPr>
        <w:t>km</w:t>
      </w:r>
    </w:p>
    <w:p w14:paraId="0FB83065" w14:textId="77777777" w:rsidR="00A74FBC" w:rsidRDefault="00A74FBC" w:rsidP="00A74FBC">
      <w:pPr>
        <w:pStyle w:val="bezpunkw"/>
        <w:keepNext/>
        <w:ind w:left="708" w:firstLine="0"/>
        <w:rPr>
          <w:rFonts w:ascii="Verdana" w:hAnsi="Verdana"/>
          <w:color w:val="000000" w:themeColor="text1"/>
          <w:sz w:val="18"/>
          <w:szCs w:val="18"/>
        </w:rPr>
      </w:pPr>
      <w:r w:rsidRPr="001C0B81">
        <w:rPr>
          <w:rFonts w:asciiTheme="minorHAnsi" w:hAnsiTheme="minorHAnsi" w:cstheme="minorHAnsi"/>
          <w:b/>
          <w:i/>
          <w:sz w:val="20"/>
        </w:rPr>
        <w:t xml:space="preserve">Zadanie 2 – Wymianę istniejącej linii napowietrznej nn wraz przyłączami nn ze stacji 15/0,4kV </w:t>
      </w:r>
      <w:r>
        <w:rPr>
          <w:rFonts w:asciiTheme="minorHAnsi" w:hAnsiTheme="minorHAnsi" w:cstheme="minorHAnsi"/>
          <w:b/>
          <w:i/>
          <w:sz w:val="20"/>
        </w:rPr>
        <w:t>30647</w:t>
      </w:r>
      <w:r w:rsidRPr="001C0B81">
        <w:rPr>
          <w:rFonts w:asciiTheme="minorHAnsi" w:hAnsiTheme="minorHAnsi" w:cstheme="minorHAnsi"/>
          <w:b/>
          <w:i/>
          <w:sz w:val="20"/>
        </w:rPr>
        <w:t xml:space="preserve"> pole </w:t>
      </w:r>
      <w:r>
        <w:rPr>
          <w:rFonts w:asciiTheme="minorHAnsi" w:hAnsiTheme="minorHAnsi" w:cstheme="minorHAnsi"/>
          <w:b/>
          <w:i/>
          <w:sz w:val="20"/>
        </w:rPr>
        <w:t>2</w:t>
      </w:r>
      <w:r w:rsidRPr="001C0B81">
        <w:rPr>
          <w:rFonts w:asciiTheme="minorHAnsi" w:hAnsiTheme="minorHAnsi" w:cstheme="minorHAnsi"/>
          <w:b/>
          <w:i/>
          <w:sz w:val="20"/>
        </w:rPr>
        <w:t xml:space="preserve"> o łącznej długości L= </w:t>
      </w:r>
      <w:r>
        <w:rPr>
          <w:rFonts w:asciiTheme="minorHAnsi" w:hAnsiTheme="minorHAnsi" w:cstheme="minorHAnsi"/>
          <w:b/>
          <w:i/>
          <w:sz w:val="20"/>
        </w:rPr>
        <w:t xml:space="preserve">0,200/0,024 </w:t>
      </w:r>
      <w:r w:rsidRPr="001C0B81">
        <w:rPr>
          <w:rFonts w:asciiTheme="minorHAnsi" w:hAnsiTheme="minorHAnsi" w:cstheme="minorHAnsi"/>
          <w:b/>
          <w:i/>
          <w:sz w:val="20"/>
        </w:rPr>
        <w:t>km</w:t>
      </w:r>
      <w:r w:rsidRPr="00802AC7">
        <w:rPr>
          <w:rFonts w:ascii="Verdana" w:hAnsi="Verdana"/>
          <w:color w:val="000000" w:themeColor="text1"/>
          <w:sz w:val="18"/>
          <w:szCs w:val="18"/>
        </w:rPr>
        <w:t xml:space="preserve"> </w:t>
      </w:r>
      <w:r>
        <w:rPr>
          <w:rFonts w:ascii="Verdana" w:hAnsi="Verdana"/>
          <w:color w:val="000000" w:themeColor="text1"/>
          <w:sz w:val="18"/>
          <w:szCs w:val="18"/>
        </w:rPr>
        <w:tab/>
      </w:r>
    </w:p>
    <w:p w14:paraId="68A37E43" w14:textId="727BBABF" w:rsidR="00AB5CC4" w:rsidRPr="00802AC7" w:rsidRDefault="00AB5CC4" w:rsidP="00A74FBC">
      <w:pPr>
        <w:pStyle w:val="bezpunkw"/>
        <w:keepNext/>
        <w:ind w:left="708" w:firstLine="0"/>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 xml:space="preserve">rzeprowadzenie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rzeprowadzenie prac pomiarowych, badań pomontażowych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5620374A"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(t.j. Dz. U. z 2023 r. poz. 1587 z późn.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2507AB" w:rsidRPr="00027C5F">
        <w:rPr>
          <w:rFonts w:ascii="Verdana" w:hAnsi="Verdana" w:cstheme="minorHAnsi"/>
          <w:b/>
          <w:bCs/>
          <w:sz w:val="18"/>
          <w:szCs w:val="18"/>
        </w:rPr>
        <w:t>(</w:t>
      </w:r>
      <w:r w:rsidR="00027C5F" w:rsidRPr="00027C5F">
        <w:rPr>
          <w:rFonts w:ascii="Verdana" w:hAnsi="Verdana" w:cstheme="minorHAnsi"/>
          <w:b/>
          <w:bCs/>
          <w:sz w:val="18"/>
          <w:szCs w:val="18"/>
        </w:rPr>
        <w:t>Zgierz-Pabianice</w:t>
      </w:r>
      <w:r w:rsidR="002507AB" w:rsidRPr="00027C5F">
        <w:rPr>
          <w:rFonts w:ascii="Verdana" w:hAnsi="Verdana" w:cstheme="minorHAnsi"/>
          <w:b/>
          <w:bCs/>
          <w:sz w:val="18"/>
          <w:szCs w:val="18"/>
        </w:rPr>
        <w:t>)</w:t>
      </w:r>
      <w:r w:rsidR="00AB5CC4" w:rsidRPr="00027C5F">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r w:rsidRPr="00802AC7">
        <w:rPr>
          <w:rFonts w:ascii="Verdana" w:hAnsi="Verdana" w:cstheme="minorHAnsi"/>
          <w:sz w:val="18"/>
          <w:szCs w:val="18"/>
          <w:lang w:val="x-none"/>
        </w:rPr>
        <w:t>rawidłowa,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E</w:t>
      </w:r>
      <w:r w:rsidRPr="00802AC7">
        <w:rPr>
          <w:rFonts w:ascii="Verdana" w:hAnsi="Verdana" w:cstheme="minorHAnsi"/>
          <w:sz w:val="18"/>
          <w:szCs w:val="18"/>
          <w:lang w:val="x-none"/>
        </w:rPr>
        <w:t>widencjonowani</w:t>
      </w:r>
      <w:r w:rsidRPr="00802AC7">
        <w:rPr>
          <w:rFonts w:ascii="Verdana" w:hAnsi="Verdana" w:cstheme="minorHAnsi"/>
          <w:sz w:val="18"/>
          <w:szCs w:val="18"/>
        </w:rPr>
        <w:t>e</w:t>
      </w:r>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O</w:t>
      </w:r>
      <w:r w:rsidRPr="00802AC7">
        <w:rPr>
          <w:rFonts w:ascii="Verdana" w:hAnsi="Verdana" w:cstheme="minorHAnsi"/>
          <w:sz w:val="18"/>
          <w:szCs w:val="18"/>
          <w:lang w:val="x-none"/>
        </w:rPr>
        <w:t>dpowiedzialność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06D77C8F" w14:textId="77777777" w:rsidR="00B66A31" w:rsidRDefault="00B66A31" w:rsidP="00B66A31">
      <w:pPr>
        <w:pStyle w:val="Akapitzlist"/>
        <w:spacing w:before="120" w:line="276" w:lineRule="auto"/>
        <w:outlineLvl w:val="0"/>
        <w:rPr>
          <w:rFonts w:asciiTheme="minorHAnsi" w:hAnsiTheme="minorHAnsi" w:cstheme="minorHAnsi"/>
          <w:b/>
          <w:sz w:val="20"/>
        </w:rPr>
      </w:pPr>
      <w:r w:rsidRPr="00824E19">
        <w:rPr>
          <w:rFonts w:asciiTheme="minorHAnsi" w:hAnsiTheme="minorHAnsi" w:cstheme="minorHAnsi"/>
          <w:b/>
          <w:sz w:val="20"/>
        </w:rPr>
        <w:t>Data odbioru projektu – do 31.05.202</w:t>
      </w:r>
      <w:r>
        <w:rPr>
          <w:rFonts w:asciiTheme="minorHAnsi" w:hAnsiTheme="minorHAnsi" w:cstheme="minorHAnsi"/>
          <w:b/>
          <w:sz w:val="20"/>
        </w:rPr>
        <w:t>6</w:t>
      </w:r>
      <w:r w:rsidRPr="00824E19">
        <w:rPr>
          <w:rFonts w:asciiTheme="minorHAnsi" w:hAnsiTheme="minorHAnsi" w:cstheme="minorHAnsi"/>
          <w:b/>
          <w:sz w:val="20"/>
        </w:rPr>
        <w:t>r. – dla wszystkich zadań.</w:t>
      </w:r>
    </w:p>
    <w:p w14:paraId="13A16523" w14:textId="1454BB0C" w:rsidR="00B66A31" w:rsidRDefault="00B66A31" w:rsidP="00B66A31">
      <w:pPr>
        <w:pStyle w:val="Akapitzlist"/>
        <w:spacing w:before="120" w:line="276" w:lineRule="auto"/>
        <w:outlineLvl w:val="0"/>
        <w:rPr>
          <w:rFonts w:asciiTheme="minorHAnsi" w:hAnsiTheme="minorHAnsi" w:cstheme="minorHAnsi"/>
          <w:b/>
          <w:sz w:val="20"/>
        </w:rPr>
      </w:pPr>
      <w:r>
        <w:rPr>
          <w:rFonts w:asciiTheme="minorHAnsi" w:hAnsiTheme="minorHAnsi" w:cstheme="minorHAnsi"/>
          <w:b/>
          <w:sz w:val="20"/>
        </w:rPr>
        <w:t xml:space="preserve">Data zakończenia prac budowlano-montażowych - do </w:t>
      </w:r>
      <w:r w:rsidR="00FC71E6">
        <w:rPr>
          <w:rFonts w:asciiTheme="minorHAnsi" w:hAnsiTheme="minorHAnsi" w:cstheme="minorHAnsi"/>
          <w:b/>
          <w:sz w:val="20"/>
        </w:rPr>
        <w:t>25</w:t>
      </w:r>
      <w:r>
        <w:rPr>
          <w:rFonts w:asciiTheme="minorHAnsi" w:hAnsiTheme="minorHAnsi" w:cstheme="minorHAnsi"/>
          <w:b/>
          <w:sz w:val="20"/>
        </w:rPr>
        <w:t>.11.2026r</w:t>
      </w:r>
      <w:r>
        <w:rPr>
          <w:rFonts w:asciiTheme="minorHAnsi" w:hAnsiTheme="minorHAnsi" w:cstheme="minorHAnsi"/>
          <w:sz w:val="20"/>
        </w:rPr>
        <w:t xml:space="preserve"> </w:t>
      </w:r>
      <w:r w:rsidRPr="00510F1D">
        <w:rPr>
          <w:rFonts w:asciiTheme="minorHAnsi" w:hAnsiTheme="minorHAnsi" w:cstheme="minorHAnsi"/>
          <w:b/>
          <w:sz w:val="20"/>
        </w:rPr>
        <w:t>– dla wszystkich zadań</w:t>
      </w:r>
      <w:r>
        <w:rPr>
          <w:rFonts w:asciiTheme="minorHAnsi" w:hAnsiTheme="minorHAnsi" w:cstheme="minorHAnsi"/>
          <w:b/>
          <w:sz w:val="20"/>
        </w:rPr>
        <w:t xml:space="preserve"> </w:t>
      </w:r>
      <w:r w:rsidRPr="00511069">
        <w:rPr>
          <w:rFonts w:asciiTheme="minorHAnsi" w:hAnsiTheme="minorHAnsi" w:cstheme="minorHAnsi"/>
          <w:sz w:val="20"/>
        </w:rPr>
        <w:t xml:space="preserve">oraz zgodnie z projektem Umowy zakupowej stanowiącym </w:t>
      </w:r>
      <w:r w:rsidRPr="00511069">
        <w:rPr>
          <w:rFonts w:asciiTheme="minorHAnsi" w:hAnsiTheme="minorHAnsi" w:cstheme="minorHAnsi"/>
          <w:b/>
          <w:sz w:val="20"/>
        </w:rPr>
        <w:t>Załącznik nr 5 do SWZ</w:t>
      </w:r>
      <w:r w:rsidRPr="00511069">
        <w:rPr>
          <w:rFonts w:asciiTheme="minorHAnsi" w:hAnsiTheme="minorHAnsi" w:cstheme="minorHAnsi"/>
          <w:sz w:val="20"/>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39903326"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89020B" w:rsidRPr="00027C5F">
        <w:rPr>
          <w:rFonts w:ascii="Verdana" w:hAnsi="Verdana" w:cstheme="minorHAnsi"/>
          <w:b/>
          <w:bCs/>
          <w:i/>
          <w:iCs/>
          <w:sz w:val="18"/>
          <w:szCs w:val="18"/>
        </w:rPr>
        <w:t xml:space="preserve">RE </w:t>
      </w:r>
      <w:r w:rsidR="00B66A31" w:rsidRPr="00027C5F">
        <w:rPr>
          <w:rFonts w:ascii="Verdana" w:hAnsi="Verdana" w:cstheme="minorHAnsi"/>
          <w:b/>
          <w:bCs/>
          <w:i/>
          <w:iCs/>
          <w:sz w:val="18"/>
          <w:szCs w:val="18"/>
        </w:rPr>
        <w:t>8 Zgierz-Pabianice</w:t>
      </w:r>
      <w:r w:rsidR="0089020B" w:rsidRPr="00027C5F">
        <w:rPr>
          <w:rFonts w:ascii="Verdana" w:hAnsi="Verdana" w:cstheme="minorHAnsi"/>
          <w:b/>
          <w:bCs/>
          <w:i/>
          <w:iCs/>
          <w:sz w:val="18"/>
          <w:szCs w:val="18"/>
        </w:rPr>
        <w:t>, [</w:t>
      </w:r>
      <w:r w:rsidR="00B66A31" w:rsidRPr="00027C5F">
        <w:rPr>
          <w:rFonts w:ascii="Verdana" w:hAnsi="Verdana" w:cstheme="minorHAnsi"/>
          <w:b/>
          <w:bCs/>
          <w:i/>
          <w:iCs/>
          <w:sz w:val="18"/>
          <w:szCs w:val="18"/>
        </w:rPr>
        <w:t>Gmina</w:t>
      </w:r>
      <w:r w:rsidR="0092666D">
        <w:rPr>
          <w:rFonts w:ascii="Verdana" w:hAnsi="Verdana" w:cstheme="minorHAnsi"/>
          <w:b/>
          <w:bCs/>
          <w:i/>
          <w:iCs/>
          <w:sz w:val="18"/>
          <w:szCs w:val="18"/>
        </w:rPr>
        <w:t xml:space="preserve"> </w:t>
      </w:r>
      <w:r w:rsidR="00A74FBC">
        <w:rPr>
          <w:rFonts w:ascii="Verdana" w:hAnsi="Verdana" w:cstheme="minorHAnsi"/>
          <w:b/>
          <w:bCs/>
          <w:i/>
          <w:iCs/>
          <w:sz w:val="18"/>
          <w:szCs w:val="18"/>
        </w:rPr>
        <w:t>Andrespol</w:t>
      </w:r>
      <w:r w:rsidR="0089020B" w:rsidRPr="00027C5F">
        <w:rPr>
          <w:rFonts w:ascii="Verdana" w:hAnsi="Verdana" w:cstheme="minorHAnsi"/>
          <w:b/>
          <w:bCs/>
          <w:i/>
          <w:iCs/>
          <w:sz w:val="18"/>
          <w:szCs w:val="18"/>
        </w:rPr>
        <w:t>]</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r w:rsidR="00764862" w:rsidRPr="00802AC7">
        <w:rPr>
          <w:rFonts w:ascii="Verdana" w:hAnsi="Verdana" w:cstheme="minorHAnsi"/>
          <w:sz w:val="18"/>
          <w:szCs w:val="18"/>
        </w:rPr>
        <w:t>nn</w:t>
      </w:r>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r w:rsidR="00764862" w:rsidRPr="00802AC7">
        <w:rPr>
          <w:rFonts w:ascii="Verdana" w:hAnsi="Verdana" w:cstheme="minorHAnsi"/>
          <w:sz w:val="18"/>
          <w:szCs w:val="18"/>
        </w:rPr>
        <w:t>nn</w:t>
      </w:r>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r w:rsidR="00764862" w:rsidRPr="00802AC7">
        <w:rPr>
          <w:rFonts w:ascii="Verdana" w:hAnsi="Verdana" w:cstheme="minorHAnsi"/>
          <w:sz w:val="18"/>
          <w:szCs w:val="18"/>
        </w:rPr>
        <w:t>nn</w:t>
      </w:r>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r w:rsidR="00764862" w:rsidRPr="00802AC7">
        <w:rPr>
          <w:rFonts w:ascii="Verdana" w:hAnsi="Verdana" w:cstheme="minorHAnsi"/>
          <w:sz w:val="18"/>
          <w:szCs w:val="18"/>
        </w:rPr>
        <w:t>nn</w:t>
      </w:r>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r w:rsidR="00764862" w:rsidRPr="00802AC7">
        <w:rPr>
          <w:rFonts w:ascii="Verdana" w:hAnsi="Verdana" w:cstheme="minorHAnsi"/>
          <w:sz w:val="18"/>
          <w:szCs w:val="18"/>
        </w:rPr>
        <w:t>nn</w:t>
      </w:r>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r w:rsidR="00764862" w:rsidRPr="00802AC7">
        <w:rPr>
          <w:rFonts w:ascii="Verdana" w:hAnsi="Verdana" w:cstheme="minorHAnsi"/>
          <w:sz w:val="18"/>
          <w:szCs w:val="18"/>
        </w:rPr>
        <w:t>nn</w:t>
      </w:r>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Sekocenbud),</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Kp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Z = 10 % (od R+S+Kp)</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ICCP-Orgbud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40A8B" w14:textId="77777777" w:rsidR="0081624D" w:rsidRDefault="0081624D" w:rsidP="004A302B">
      <w:pPr>
        <w:spacing w:line="240" w:lineRule="auto"/>
      </w:pPr>
      <w:r>
        <w:separator/>
      </w:r>
    </w:p>
  </w:endnote>
  <w:endnote w:type="continuationSeparator" w:id="0">
    <w:p w14:paraId="56B3B65F" w14:textId="77777777" w:rsidR="0081624D" w:rsidRDefault="0081624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B9675" w14:textId="77777777" w:rsidR="007850E9" w:rsidRDefault="007850E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6B282" w14:textId="77777777" w:rsidR="007850E9" w:rsidRDefault="007850E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FBD67" w14:textId="77777777" w:rsidR="0081624D" w:rsidRDefault="0081624D" w:rsidP="004A302B">
      <w:pPr>
        <w:spacing w:line="240" w:lineRule="auto"/>
      </w:pPr>
      <w:r>
        <w:separator/>
      </w:r>
    </w:p>
  </w:footnote>
  <w:footnote w:type="continuationSeparator" w:id="0">
    <w:p w14:paraId="45F11710" w14:textId="77777777" w:rsidR="0081624D" w:rsidRDefault="0081624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7401D" w14:textId="77777777" w:rsidR="007850E9" w:rsidRDefault="007850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0D731BE3" w14:textId="10A584ED" w:rsidR="00802AC7" w:rsidRPr="006B2C28" w:rsidRDefault="007850E9" w:rsidP="00802AC7">
          <w:pPr>
            <w:suppressAutoHyphens/>
            <w:ind w:right="187"/>
            <w:rPr>
              <w:rFonts w:asciiTheme="majorHAnsi" w:hAnsiTheme="majorHAnsi"/>
              <w:color w:val="000000" w:themeColor="text1"/>
              <w:sz w:val="14"/>
              <w:szCs w:val="18"/>
            </w:rPr>
          </w:pPr>
          <w:r w:rsidRPr="007850E9">
            <w:rPr>
              <w:rFonts w:asciiTheme="majorHAnsi" w:hAnsiTheme="majorHAnsi"/>
              <w:color w:val="000000" w:themeColor="text1"/>
              <w:sz w:val="14"/>
              <w:szCs w:val="18"/>
            </w:rPr>
            <w:t>POST/DYS/OLD/GZ/04648/2025</w:t>
          </w:r>
        </w:p>
        <w:p w14:paraId="14019362"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1B7FC7C2"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802AC7" w:rsidRDefault="002369B6" w:rsidP="00802AC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27C5F"/>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26E"/>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C90"/>
    <w:rsid w:val="00287FDC"/>
    <w:rsid w:val="002907F0"/>
    <w:rsid w:val="00290C62"/>
    <w:rsid w:val="0029106C"/>
    <w:rsid w:val="00292E9D"/>
    <w:rsid w:val="00293155"/>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0FE6"/>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1106"/>
    <w:rsid w:val="003F31AB"/>
    <w:rsid w:val="003F474E"/>
    <w:rsid w:val="003F4BE5"/>
    <w:rsid w:val="003F6611"/>
    <w:rsid w:val="003F6C86"/>
    <w:rsid w:val="003F702A"/>
    <w:rsid w:val="00402D6C"/>
    <w:rsid w:val="00403077"/>
    <w:rsid w:val="00406A25"/>
    <w:rsid w:val="00407783"/>
    <w:rsid w:val="0041019D"/>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E01"/>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33C"/>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1769D"/>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5CF8"/>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0E9"/>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624D"/>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5300"/>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26D"/>
    <w:rsid w:val="009205CA"/>
    <w:rsid w:val="00920BDB"/>
    <w:rsid w:val="00920F6B"/>
    <w:rsid w:val="00921547"/>
    <w:rsid w:val="0092165D"/>
    <w:rsid w:val="009220A1"/>
    <w:rsid w:val="009235A1"/>
    <w:rsid w:val="00923BE8"/>
    <w:rsid w:val="009244D3"/>
    <w:rsid w:val="00925405"/>
    <w:rsid w:val="0092666D"/>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D50"/>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4FBC"/>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0BA2"/>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6A31"/>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5FC"/>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1DE5"/>
    <w:rsid w:val="00E93213"/>
    <w:rsid w:val="00E95C22"/>
    <w:rsid w:val="00E95DF3"/>
    <w:rsid w:val="00E97161"/>
    <w:rsid w:val="00E974F2"/>
    <w:rsid w:val="00E97A2C"/>
    <w:rsid w:val="00E97B22"/>
    <w:rsid w:val="00EA0469"/>
    <w:rsid w:val="00EA0560"/>
    <w:rsid w:val="00EA057F"/>
    <w:rsid w:val="00EA1239"/>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334"/>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1E6"/>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4.docx</dmsv2BaseFileName>
    <dmsv2BaseDisplayName xmlns="http://schemas.microsoft.com/sharepoint/v3">Załącznik nr 1 do SWZ część 4</dmsv2BaseDisplayName>
    <dmsv2SWPP2ObjectNumber xmlns="http://schemas.microsoft.com/sharepoint/v3">POST/DYS/OLD/GZ/04648/2025                        </dmsv2SWPP2ObjectNumber>
    <dmsv2SWPP2SumMD5 xmlns="http://schemas.microsoft.com/sharepoint/v3">176a691f9364a0f732abefb2f65ae9f0</dmsv2SWPP2SumMD5>
    <dmsv2BaseMoved xmlns="http://schemas.microsoft.com/sharepoint/v3">false</dmsv2BaseMoved>
    <dmsv2BaseIsSensitive xmlns="http://schemas.microsoft.com/sharepoint/v3">true</dmsv2BaseIsSensitive>
    <dmsv2SWPP2IDSWPP2 xmlns="http://schemas.microsoft.com/sharepoint/v3">702534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24118896</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JEUP5JKVCYQC-922955212-22546</_dlc_DocId>
    <_dlc_DocIdUrl xmlns="a19cb1c7-c5c7-46d4-85ae-d83685407bba">
      <Url>https://swpp2.dms.gkpge.pl/sites/41/_layouts/15/DocIdRedir.aspx?ID=JEUP5JKVCYQC-922955212-22546</Url>
      <Description>JEUP5JKVCYQC-922955212-22546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086D0BF3-100A-4265-97BF-96D91582B747}">
  <ds:schemaRefs>
    <ds:schemaRef ds:uri="http://schemas.microsoft.com/sharepoint/events"/>
  </ds:schemaRefs>
</ds:datastoreItem>
</file>

<file path=customXml/itemProps4.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5.xml><?xml version="1.0" encoding="utf-8"?>
<ds:datastoreItem xmlns:ds="http://schemas.openxmlformats.org/officeDocument/2006/customXml" ds:itemID="{DAC14FC7-D14E-4D76-ACA6-7DBC0BF131B8}"/>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1715</Words>
  <Characters>10291</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Bagińska Marzena [PGE Dystr. O.Łódź]</cp:lastModifiedBy>
  <cp:revision>3</cp:revision>
  <cp:lastPrinted>2021-02-26T13:14:00Z</cp:lastPrinted>
  <dcterms:created xsi:type="dcterms:W3CDTF">2026-01-13T06:01:00Z</dcterms:created>
  <dcterms:modified xsi:type="dcterms:W3CDTF">2026-01-13T06:01:00Z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98ecda24-77b2-4e61-a298-c07152c2db21</vt:lpwstr>
  </property>
</Properties>
</file>